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bookmarkStart w:id="0" w:name="_GoBack"/>
      <w:bookmarkEnd w:id="0"/>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607C0C">
      <w:pPr>
        <w:rPr>
          <w:rFonts w:ascii="Arial" w:hAnsi="Arial" w:cs="Arial"/>
        </w:rPr>
      </w:pPr>
      <w:r>
        <w:rPr>
          <w:rFonts w:ascii="Arial" w:hAnsi="Arial" w:cs="Arial"/>
        </w:rPr>
        <w:t>Friday- September, 2</w:t>
      </w:r>
      <w:r w:rsidRPr="00607C0C">
        <w:rPr>
          <w:rFonts w:ascii="Arial" w:hAnsi="Arial" w:cs="Arial"/>
          <w:vertAlign w:val="superscript"/>
        </w:rPr>
        <w:t>nd</w:t>
      </w:r>
      <w:r>
        <w:rPr>
          <w:rFonts w:ascii="Arial" w:hAnsi="Arial" w:cs="Arial"/>
        </w:rPr>
        <w:t xml:space="preserve"> </w:t>
      </w:r>
      <w:r w:rsidR="00CD306D" w:rsidRPr="00CD306D">
        <w:rPr>
          <w:rFonts w:ascii="Arial" w:hAnsi="Arial" w:cs="Arial"/>
        </w:rPr>
        <w:t xml:space="preserve"> </w:t>
      </w:r>
      <w:r w:rsidR="00564503" w:rsidRPr="00CD306D">
        <w:rPr>
          <w:rFonts w:ascii="Arial" w:hAnsi="Arial" w:cs="Arial"/>
        </w:rPr>
        <w:t>2011</w:t>
      </w:r>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607C0C" w:rsidRDefault="00607C0C" w:rsidP="00607C0C">
      <w:pPr>
        <w:widowControl w:val="0"/>
        <w:autoSpaceDE w:val="0"/>
        <w:autoSpaceDN w:val="0"/>
        <w:adjustRightInd w:val="0"/>
        <w:rPr>
          <w:rFonts w:ascii="Tahoma" w:hAnsi="Tahoma" w:cs="Tahoma"/>
          <w:color w:val="3F3F3F"/>
          <w:sz w:val="22"/>
          <w:szCs w:val="22"/>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Pr="00607C0C">
        <w:rPr>
          <w:rFonts w:ascii="Tahoma" w:hAnsi="Tahoma" w:cs="Tahoma"/>
          <w:color w:val="3F3F3F"/>
          <w:sz w:val="22"/>
          <w:szCs w:val="22"/>
        </w:rPr>
        <w:t xml:space="preserve"> </w:t>
      </w: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07C0C" w:rsidRDefault="00607C0C" w:rsidP="00607C0C"/>
    <w:p w:rsidR="00607C0C" w:rsidRDefault="00607C0C" w:rsidP="00607C0C">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CB02E7" w:rsidRDefault="00CB02E7" w:rsidP="00607C0C">
      <w:pPr>
        <w:widowControl w:val="0"/>
        <w:autoSpaceDE w:val="0"/>
        <w:autoSpaceDN w:val="0"/>
        <w:adjustRightInd w:val="0"/>
        <w:rPr>
          <w:rFonts w:ascii="Tahoma" w:hAnsi="Tahoma" w:cs="Tahoma"/>
          <w:color w:val="3F3F3F"/>
          <w:sz w:val="22"/>
          <w:szCs w:val="22"/>
        </w:rPr>
      </w:pPr>
    </w:p>
    <w:p w:rsidR="00CB02E7" w:rsidRDefault="00CB02E7" w:rsidP="00CB02E7">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CB02E7" w:rsidRDefault="00CB02E7" w:rsidP="00607C0C">
      <w:pPr>
        <w:widowControl w:val="0"/>
        <w:autoSpaceDE w:val="0"/>
        <w:autoSpaceDN w:val="0"/>
        <w:adjustRightInd w:val="0"/>
        <w:rPr>
          <w:rFonts w:ascii="Tahoma" w:hAnsi="Tahoma" w:cs="Tahoma"/>
          <w:color w:val="3F3F3F"/>
          <w:sz w:val="22"/>
          <w:szCs w:val="22"/>
        </w:rPr>
      </w:pPr>
    </w:p>
    <w:p w:rsidR="00607C0C" w:rsidRPr="00607C0C" w:rsidRDefault="00607C0C" w:rsidP="00564503">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07C0C" w:rsidRPr="00CD306D" w:rsidRDefault="00607C0C" w:rsidP="00564503">
      <w:pPr>
        <w:widowControl w:val="0"/>
        <w:autoSpaceDE w:val="0"/>
        <w:autoSpaceDN w:val="0"/>
        <w:adjustRightInd w:val="0"/>
        <w:rPr>
          <w:rFonts w:ascii="Arial" w:hAnsi="Arial" w:cs="Arial"/>
          <w:bCs/>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Students will…..</w:t>
      </w:r>
    </w:p>
    <w:p w:rsidR="00607C0C" w:rsidRDefault="00607C0C" w:rsidP="00607C0C">
      <w:pPr>
        <w:widowControl w:val="0"/>
        <w:autoSpaceDE w:val="0"/>
        <w:autoSpaceDN w:val="0"/>
        <w:adjustRightInd w:val="0"/>
        <w:rPr>
          <w:rFonts w:ascii="Arial" w:hAnsi="Arial" w:cs="Arial"/>
          <w:color w:val="3F3F3F"/>
        </w:rPr>
      </w:pPr>
    </w:p>
    <w:p w:rsidR="00607C0C" w:rsidRDefault="00607C0C" w:rsidP="00607C0C">
      <w:pPr>
        <w:widowControl w:val="0"/>
        <w:autoSpaceDE w:val="0"/>
        <w:autoSpaceDN w:val="0"/>
        <w:adjustRightInd w:val="0"/>
        <w:rPr>
          <w:rFonts w:ascii="Arial" w:hAnsi="Arial" w:cs="Arial"/>
          <w:color w:val="3F3F3F"/>
        </w:rPr>
      </w:pPr>
      <w:r>
        <w:rPr>
          <w:rFonts w:ascii="Arial" w:hAnsi="Arial" w:cs="Arial"/>
          <w:color w:val="3F3F3F"/>
        </w:rPr>
        <w:t>Use their Ipad along with a microscope to observe cells</w:t>
      </w:r>
    </w:p>
    <w:p w:rsidR="00607C0C" w:rsidRDefault="00607C0C" w:rsidP="00607C0C">
      <w:pPr>
        <w:widowControl w:val="0"/>
        <w:autoSpaceDE w:val="0"/>
        <w:autoSpaceDN w:val="0"/>
        <w:adjustRightInd w:val="0"/>
        <w:rPr>
          <w:rFonts w:ascii="Arial" w:hAnsi="Arial" w:cs="Arial"/>
          <w:color w:val="3F3F3F"/>
        </w:rPr>
      </w:pPr>
    </w:p>
    <w:p w:rsidR="00607C0C" w:rsidRDefault="00C44DB7" w:rsidP="00607C0C">
      <w:pPr>
        <w:widowControl w:val="0"/>
        <w:autoSpaceDE w:val="0"/>
        <w:autoSpaceDN w:val="0"/>
        <w:adjustRightInd w:val="0"/>
        <w:rPr>
          <w:rFonts w:ascii="Arial" w:hAnsi="Arial" w:cs="Arial"/>
          <w:color w:val="3F3F3F"/>
        </w:rPr>
      </w:pPr>
      <w:r>
        <w:rPr>
          <w:rFonts w:ascii="Arial" w:hAnsi="Arial" w:cs="Arial"/>
          <w:color w:val="3F3F3F"/>
        </w:rPr>
        <w:t xml:space="preserve">We will observe: </w:t>
      </w:r>
      <w:r w:rsidR="00CB02E7">
        <w:rPr>
          <w:rFonts w:ascii="Arial" w:hAnsi="Arial" w:cs="Arial"/>
          <w:color w:val="3F3F3F"/>
        </w:rPr>
        <w:t xml:space="preserve">bacterial, </w:t>
      </w:r>
      <w:r>
        <w:rPr>
          <w:rFonts w:ascii="Arial" w:hAnsi="Arial" w:cs="Arial"/>
          <w:color w:val="3F3F3F"/>
        </w:rPr>
        <w:t>plant, fungi, protest, animal amoeba, plant root, plant leaf, muscle &amp; skin cells.</w:t>
      </w:r>
      <w:r w:rsidR="00CB02E7">
        <w:rPr>
          <w:rFonts w:ascii="Arial" w:hAnsi="Arial" w:cs="Arial"/>
          <w:color w:val="3F3F3F"/>
        </w:rPr>
        <w:t xml:space="preserve"> (Along wit a Virus)</w:t>
      </w:r>
    </w:p>
    <w:p w:rsidR="00C44DB7" w:rsidRDefault="00C44DB7" w:rsidP="00607C0C">
      <w:pPr>
        <w:widowControl w:val="0"/>
        <w:autoSpaceDE w:val="0"/>
        <w:autoSpaceDN w:val="0"/>
        <w:adjustRightInd w:val="0"/>
        <w:rPr>
          <w:rFonts w:ascii="Arial" w:hAnsi="Arial" w:cs="Arial"/>
          <w:color w:val="3F3F3F"/>
        </w:rPr>
      </w:pPr>
    </w:p>
    <w:p w:rsidR="00607C0C" w:rsidRPr="00CD306D" w:rsidRDefault="00C44DB7" w:rsidP="00607C0C">
      <w:pPr>
        <w:widowControl w:val="0"/>
        <w:autoSpaceDE w:val="0"/>
        <w:autoSpaceDN w:val="0"/>
        <w:adjustRightInd w:val="0"/>
        <w:rPr>
          <w:rFonts w:ascii="Arial" w:hAnsi="Arial" w:cs="Arial"/>
          <w:color w:val="3F3F3F"/>
        </w:rPr>
      </w:pPr>
      <w:r>
        <w:rPr>
          <w:rFonts w:ascii="Arial" w:hAnsi="Arial" w:cs="Arial"/>
          <w:color w:val="3F3F3F"/>
        </w:rPr>
        <w:t>Students will sketch each of these cells</w:t>
      </w:r>
    </w:p>
    <w:p w:rsidR="00FC6CB4" w:rsidRDefault="00FC6CB4" w:rsidP="00564503">
      <w:pPr>
        <w:rPr>
          <w:rFonts w:ascii="Arial" w:hAnsi="Arial" w:cs="Arial"/>
          <w:color w:val="3F3F3F"/>
        </w:rPr>
      </w:pPr>
    </w:p>
    <w:p w:rsidR="00FC6CB4" w:rsidRDefault="00FC6CB4" w:rsidP="00564503">
      <w:pPr>
        <w:rPr>
          <w:rFonts w:ascii="Arial" w:hAnsi="Arial" w:cs="Arial"/>
          <w:color w:val="3F3F3F"/>
        </w:rPr>
      </w:pPr>
    </w:p>
    <w:p w:rsidR="00FC6CB4" w:rsidRPr="00CD306D" w:rsidRDefault="00FC6CB4" w:rsidP="00564503">
      <w:pPr>
        <w:rPr>
          <w:rFonts w:ascii="Arial" w:hAnsi="Arial" w:cs="Arial"/>
          <w:color w:val="3F3F3F"/>
        </w:rPr>
      </w:pPr>
    </w:p>
    <w:p w:rsidR="00607C0C" w:rsidRDefault="008B3745" w:rsidP="00A04FD3">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p>
    <w:p w:rsidR="00607C0C" w:rsidRDefault="00607C0C" w:rsidP="00A04FD3">
      <w:pPr>
        <w:widowControl w:val="0"/>
        <w:tabs>
          <w:tab w:val="left" w:pos="220"/>
          <w:tab w:val="left" w:pos="720"/>
        </w:tabs>
        <w:autoSpaceDE w:val="0"/>
        <w:autoSpaceDN w:val="0"/>
        <w:adjustRightInd w:val="0"/>
        <w:rPr>
          <w:rFonts w:ascii="Arial" w:hAnsi="Arial" w:cs="Arial"/>
          <w:color w:val="3F3F3F"/>
        </w:rPr>
      </w:pPr>
    </w:p>
    <w:p w:rsidR="008B3745" w:rsidRDefault="00607C0C"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I will pull up pictures of slides on the projector.</w:t>
      </w:r>
    </w:p>
    <w:p w:rsidR="00607C0C" w:rsidRDefault="00607C0C" w:rsidP="00A04FD3">
      <w:pPr>
        <w:widowControl w:val="0"/>
        <w:tabs>
          <w:tab w:val="left" w:pos="220"/>
          <w:tab w:val="left" w:pos="720"/>
        </w:tabs>
        <w:autoSpaceDE w:val="0"/>
        <w:autoSpaceDN w:val="0"/>
        <w:adjustRightInd w:val="0"/>
        <w:rPr>
          <w:rFonts w:ascii="Arial" w:hAnsi="Arial" w:cs="Arial"/>
          <w:color w:val="3F3F3F"/>
        </w:rPr>
      </w:pPr>
    </w:p>
    <w:p w:rsidR="00607C0C" w:rsidRDefault="001A294F"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Students</w:t>
      </w:r>
      <w:r w:rsidR="00607C0C">
        <w:rPr>
          <w:rFonts w:ascii="Arial" w:hAnsi="Arial" w:cs="Arial"/>
          <w:color w:val="3F3F3F"/>
        </w:rPr>
        <w:t xml:space="preserve"> will be asked to recall from memory different types of cells.  They will    </w:t>
      </w:r>
    </w:p>
    <w:p w:rsidR="00607C0C" w:rsidRDefault="00607C0C"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 xml:space="preserve">then be asked how they recognized the cells.   </w:t>
      </w:r>
    </w:p>
    <w:p w:rsidR="002E3B40" w:rsidRDefault="002E3B40" w:rsidP="00A04FD3">
      <w:pPr>
        <w:widowControl w:val="0"/>
        <w:tabs>
          <w:tab w:val="left" w:pos="220"/>
          <w:tab w:val="left" w:pos="720"/>
        </w:tabs>
        <w:autoSpaceDE w:val="0"/>
        <w:autoSpaceDN w:val="0"/>
        <w:adjustRightInd w:val="0"/>
        <w:rPr>
          <w:rFonts w:ascii="Arial" w:hAnsi="Arial" w:cs="Arial"/>
          <w:color w:val="3F3F3F"/>
        </w:rPr>
      </w:pPr>
    </w:p>
    <w:p w:rsidR="002E3B40" w:rsidRDefault="002E3B40"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Have students turn in their sketches to their folder</w:t>
      </w:r>
    </w:p>
    <w:p w:rsidR="00D2490A" w:rsidRDefault="00D2490A" w:rsidP="00A04FD3">
      <w:pPr>
        <w:widowControl w:val="0"/>
        <w:tabs>
          <w:tab w:val="left" w:pos="220"/>
          <w:tab w:val="left" w:pos="720"/>
        </w:tabs>
        <w:autoSpaceDE w:val="0"/>
        <w:autoSpaceDN w:val="0"/>
        <w:adjustRightInd w:val="0"/>
        <w:rPr>
          <w:rFonts w:ascii="Arial" w:hAnsi="Arial" w:cs="Arial"/>
          <w:color w:val="3F3F3F"/>
        </w:rPr>
      </w:pPr>
    </w:p>
    <w:p w:rsidR="00D2490A" w:rsidRPr="00CD306D" w:rsidRDefault="00D2490A" w:rsidP="00D2490A">
      <w:pPr>
        <w:widowControl w:val="0"/>
        <w:tabs>
          <w:tab w:val="left" w:pos="220"/>
          <w:tab w:val="left" w:pos="720"/>
        </w:tabs>
        <w:autoSpaceDE w:val="0"/>
        <w:autoSpaceDN w:val="0"/>
        <w:adjustRightInd w:val="0"/>
        <w:jc w:val="center"/>
        <w:rPr>
          <w:rFonts w:ascii="Arial" w:hAnsi="Arial" w:cs="Arial"/>
          <w:color w:val="3F3F3F"/>
        </w:rPr>
      </w:pPr>
      <w:r>
        <w:rPr>
          <w:rFonts w:ascii="Arial" w:hAnsi="Arial" w:cs="Arial"/>
          <w:color w:val="3F3F3F"/>
        </w:rPr>
        <w:t>**Remind students to bring supplies for cell city model**</w:t>
      </w:r>
    </w:p>
    <w:p w:rsidR="008B3745" w:rsidRPr="00CD306D" w:rsidRDefault="008B3745" w:rsidP="00564503">
      <w:pPr>
        <w:rPr>
          <w:rFonts w:ascii="Arial" w:hAnsi="Arial" w:cs="Arial"/>
          <w:color w:val="3F3F3F"/>
        </w:rPr>
      </w:pPr>
    </w:p>
    <w:p w:rsidR="008B3745" w:rsidRPr="00CD306D" w:rsidRDefault="008B3745" w:rsidP="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1A294F"/>
    <w:rsid w:val="002E3B40"/>
    <w:rsid w:val="00362C5C"/>
    <w:rsid w:val="00564503"/>
    <w:rsid w:val="00607C0C"/>
    <w:rsid w:val="00792EC4"/>
    <w:rsid w:val="007C354E"/>
    <w:rsid w:val="008B3745"/>
    <w:rsid w:val="009D1489"/>
    <w:rsid w:val="00A04FD3"/>
    <w:rsid w:val="00A11058"/>
    <w:rsid w:val="00A4370A"/>
    <w:rsid w:val="00C44DB7"/>
    <w:rsid w:val="00CB02E7"/>
    <w:rsid w:val="00CD306D"/>
    <w:rsid w:val="00D2490A"/>
    <w:rsid w:val="00FC6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1418</Characters>
  <Application>Microsoft Macintosh Word</Application>
  <DocSecurity>0</DocSecurity>
  <Lines>11</Lines>
  <Paragraphs>3</Paragraphs>
  <ScaleCrop>false</ScaleCrop>
  <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2011-08-28T22:13:00Z</dcterms:created>
  <dcterms:modified xsi:type="dcterms:W3CDTF">2011-08-28T22:13:00Z</dcterms:modified>
</cp:coreProperties>
</file>